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BB794" w14:textId="77777777" w:rsidR="00BC1037" w:rsidRDefault="00BC1037" w:rsidP="00B006DB">
      <w:pPr>
        <w:tabs>
          <w:tab w:val="left" w:pos="1695"/>
        </w:tabs>
        <w:spacing w:line="100" w:lineRule="atLeast"/>
        <w:jc w:val="both"/>
        <w:rPr>
          <w:sz w:val="22"/>
        </w:rPr>
      </w:pPr>
    </w:p>
    <w:p w14:paraId="0BF25AD8" w14:textId="2EE2288C" w:rsidR="00100384" w:rsidRDefault="00100384" w:rsidP="00B006DB">
      <w:pPr>
        <w:tabs>
          <w:tab w:val="left" w:pos="1695"/>
        </w:tabs>
        <w:spacing w:line="100" w:lineRule="atLeast"/>
        <w:jc w:val="both"/>
        <w:rPr>
          <w:sz w:val="22"/>
        </w:rPr>
      </w:pPr>
    </w:p>
    <w:p w14:paraId="1E5C475D" w14:textId="77777777" w:rsidR="004F74F5" w:rsidRDefault="004F74F5" w:rsidP="004F74F5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bookmarkStart w:id="0" w:name="_Hlk90554868"/>
      <w:r>
        <w:rPr>
          <w:noProof/>
        </w:rPr>
        <w:drawing>
          <wp:anchor distT="0" distB="0" distL="114300" distR="114300" simplePos="0" relativeHeight="251675648" behindDoc="0" locked="0" layoutInCell="1" allowOverlap="1" wp14:anchorId="1745CA69" wp14:editId="6B72DB0F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A838A" w14:textId="77777777" w:rsidR="004F74F5" w:rsidRDefault="004F74F5" w:rsidP="004F74F5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5B052D48" w14:textId="77777777" w:rsidR="004F74F5" w:rsidRPr="00AD4E46" w:rsidRDefault="004F74F5" w:rsidP="004F74F5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0A70F6D" w14:textId="77777777" w:rsidR="004F74F5" w:rsidRDefault="004F74F5" w:rsidP="004F74F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</w:p>
    <w:p w14:paraId="5407B47E" w14:textId="77777777" w:rsidR="004F74F5" w:rsidRDefault="004F74F5" w:rsidP="004F74F5">
      <w:pPr>
        <w:rPr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</w:p>
    <w:p w14:paraId="46A43531" w14:textId="77777777" w:rsidR="004F74F5" w:rsidRDefault="004F74F5" w:rsidP="004F74F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  REPUBLIKA HRVATSKA</w:t>
      </w:r>
    </w:p>
    <w:p w14:paraId="24997677" w14:textId="77777777" w:rsidR="004F74F5" w:rsidRDefault="004F74F5" w:rsidP="004F74F5">
      <w:pPr>
        <w:rPr>
          <w:rFonts w:ascii="Georgia" w:hAnsi="Georgia" w:cs="Georgia"/>
          <w:sz w:val="20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304AC224" wp14:editId="3F06A3F0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szCs w:val="22"/>
          <w:lang w:val="de-DE"/>
        </w:rPr>
        <w:t xml:space="preserve">    MEĐIMURSKA ŽUPANIJA      </w:t>
      </w:r>
    </w:p>
    <w:p w14:paraId="2E6268A8" w14:textId="77777777" w:rsidR="004F74F5" w:rsidRDefault="004F74F5" w:rsidP="004F74F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</w:p>
    <w:p w14:paraId="1055BC11" w14:textId="77777777" w:rsidR="004F74F5" w:rsidRDefault="004F74F5" w:rsidP="004F74F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441C9325" w14:textId="77777777" w:rsidR="004F74F5" w:rsidRDefault="004F74F5" w:rsidP="004F74F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OPĆINSKO VIJEĆE</w:t>
      </w:r>
    </w:p>
    <w:p w14:paraId="76BFEA6A" w14:textId="77777777" w:rsidR="00213B97" w:rsidRDefault="00213B97" w:rsidP="004F74F5">
      <w:pPr>
        <w:rPr>
          <w:rFonts w:ascii="Georgia" w:hAnsi="Georgia" w:cs="Georgia"/>
          <w:sz w:val="20"/>
          <w:szCs w:val="22"/>
          <w:lang w:val="de-DE"/>
        </w:rPr>
      </w:pPr>
    </w:p>
    <w:p w14:paraId="43474170" w14:textId="77777777" w:rsidR="00213B97" w:rsidRDefault="00213B97" w:rsidP="00213B97">
      <w:pPr>
        <w:rPr>
          <w:sz w:val="22"/>
        </w:rPr>
      </w:pPr>
    </w:p>
    <w:p w14:paraId="17CD48AE" w14:textId="20DFEEAD" w:rsidR="00213B97" w:rsidRDefault="00213B97" w:rsidP="00213B97">
      <w:pPr>
        <w:rPr>
          <w:sz w:val="22"/>
        </w:rPr>
      </w:pPr>
      <w:r>
        <w:rPr>
          <w:sz w:val="22"/>
        </w:rPr>
        <w:t>KLASA: 024-01/2</w:t>
      </w:r>
      <w:r w:rsidR="00BC1037">
        <w:rPr>
          <w:sz w:val="22"/>
        </w:rPr>
        <w:t>5</w:t>
      </w:r>
      <w:r>
        <w:rPr>
          <w:sz w:val="22"/>
        </w:rPr>
        <w:t>-01/0</w:t>
      </w:r>
      <w:r w:rsidR="00BC1037">
        <w:rPr>
          <w:sz w:val="22"/>
        </w:rPr>
        <w:t>6</w:t>
      </w:r>
    </w:p>
    <w:p w14:paraId="3969FDAC" w14:textId="171EB240" w:rsidR="00213B97" w:rsidRDefault="00213B97" w:rsidP="00213B97">
      <w:pPr>
        <w:rPr>
          <w:sz w:val="22"/>
        </w:rPr>
      </w:pPr>
      <w:r>
        <w:rPr>
          <w:sz w:val="22"/>
        </w:rPr>
        <w:t>URBROJ: 2109-20-02-2</w:t>
      </w:r>
      <w:r w:rsidR="00BC1037">
        <w:rPr>
          <w:sz w:val="22"/>
        </w:rPr>
        <w:t>5</w:t>
      </w:r>
      <w:r>
        <w:rPr>
          <w:sz w:val="22"/>
        </w:rPr>
        <w:t>-</w:t>
      </w:r>
      <w:r w:rsidR="00B4199F">
        <w:rPr>
          <w:sz w:val="22"/>
        </w:rPr>
        <w:t>5</w:t>
      </w:r>
    </w:p>
    <w:p w14:paraId="32358DBF" w14:textId="67819A9C" w:rsidR="00213B97" w:rsidRDefault="00213B97" w:rsidP="00213B97">
      <w:pPr>
        <w:rPr>
          <w:sz w:val="22"/>
        </w:rPr>
      </w:pPr>
      <w:r>
        <w:rPr>
          <w:sz w:val="22"/>
        </w:rPr>
        <w:t>Dekanovec, 2</w:t>
      </w:r>
      <w:r w:rsidR="00BC1037">
        <w:rPr>
          <w:sz w:val="22"/>
        </w:rPr>
        <w:t>3</w:t>
      </w:r>
      <w:r>
        <w:rPr>
          <w:sz w:val="22"/>
        </w:rPr>
        <w:t>.12.202</w:t>
      </w:r>
      <w:r w:rsidR="00BC1037">
        <w:rPr>
          <w:sz w:val="22"/>
        </w:rPr>
        <w:t>5</w:t>
      </w:r>
      <w:r>
        <w:rPr>
          <w:sz w:val="22"/>
        </w:rPr>
        <w:t>.</w:t>
      </w:r>
    </w:p>
    <w:p w14:paraId="03159A56" w14:textId="77777777" w:rsidR="004F74F5" w:rsidRDefault="004F74F5" w:rsidP="005D50C7">
      <w:pPr>
        <w:pStyle w:val="Tijeloteksta"/>
      </w:pPr>
    </w:p>
    <w:p w14:paraId="6240B387" w14:textId="61165E52" w:rsidR="005D50C7" w:rsidRDefault="005D50C7" w:rsidP="005D50C7">
      <w:pPr>
        <w:pStyle w:val="Tijeloteksta"/>
      </w:pPr>
      <w:r>
        <w:t>Na temelju članka 7</w:t>
      </w:r>
      <w:r w:rsidR="004675CB">
        <w:t>4</w:t>
      </w:r>
      <w:r>
        <w:t>.</w:t>
      </w:r>
      <w:r w:rsidR="004675CB">
        <w:t xml:space="preserve"> stavka 2. te članka 76. stavka 1.</w:t>
      </w:r>
      <w:r>
        <w:t xml:space="preserve"> Zakona o sportu („Narodne novine“ broj 71/06, 150/08, 124/10, 124/11, 86/12, 94/13, 85/15, 19/16, 98/19, 47/20, 77/20), članka 1. Zakona o financiranju javnih potreba u kulturi („Narodne novine“ broj 47/90, 27/93, 38/09 )</w:t>
      </w:r>
      <w:r w:rsidR="004675CB">
        <w:t xml:space="preserve"> </w:t>
      </w:r>
      <w:r>
        <w:t>i članka 31. Statuta Općine Dekanovec („Službeni glasnik Međimurske županije“ broj 3/18, 10/20, 6/21</w:t>
      </w:r>
      <w:r w:rsidR="004675CB">
        <w:t>, 4/22</w:t>
      </w:r>
      <w:r>
        <w:t>), Općinsko vijeće Općine Dekano</w:t>
      </w:r>
      <w:r w:rsidR="004675CB">
        <w:t xml:space="preserve">vec </w:t>
      </w:r>
      <w:r>
        <w:t xml:space="preserve">na </w:t>
      </w:r>
      <w:r w:rsidR="00BC1037">
        <w:t>4</w:t>
      </w:r>
      <w:r>
        <w:t xml:space="preserve">. sjednici održanoj dana </w:t>
      </w:r>
      <w:r w:rsidR="000338FA">
        <w:t>2</w:t>
      </w:r>
      <w:r w:rsidR="00BC1037">
        <w:t>3</w:t>
      </w:r>
      <w:r>
        <w:t>.12.202</w:t>
      </w:r>
      <w:r w:rsidR="00BC1037">
        <w:t>5</w:t>
      </w:r>
      <w:r>
        <w:t xml:space="preserve">. godine  donijelo je </w:t>
      </w:r>
    </w:p>
    <w:p w14:paraId="52562E28" w14:textId="77777777" w:rsidR="005D50C7" w:rsidRDefault="005D50C7" w:rsidP="005D50C7">
      <w:pPr>
        <w:pStyle w:val="Naslov4"/>
        <w:numPr>
          <w:ilvl w:val="0"/>
          <w:numId w:val="13"/>
        </w:numPr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IZMJENE I DOPUNE  P R O G R A M A</w:t>
      </w:r>
    </w:p>
    <w:p w14:paraId="5766C45E" w14:textId="10AA7D6D" w:rsidR="005D50C7" w:rsidRDefault="005D50C7" w:rsidP="005D50C7">
      <w:pPr>
        <w:jc w:val="center"/>
        <w:rPr>
          <w:b/>
        </w:rPr>
      </w:pPr>
      <w:r>
        <w:rPr>
          <w:b/>
        </w:rPr>
        <w:t>FINANCIRANJA JAVNIH POTREBA U KULTURI I SPORTU U 202</w:t>
      </w:r>
      <w:r w:rsidR="00BC1037">
        <w:rPr>
          <w:b/>
        </w:rPr>
        <w:t>5</w:t>
      </w:r>
      <w:r>
        <w:rPr>
          <w:b/>
        </w:rPr>
        <w:t>. GODINI</w:t>
      </w:r>
    </w:p>
    <w:p w14:paraId="1C883992" w14:textId="77777777" w:rsidR="005D50C7" w:rsidRDefault="005D50C7" w:rsidP="005D50C7">
      <w:pPr>
        <w:ind w:left="491"/>
        <w:jc w:val="both"/>
        <w:rPr>
          <w:b/>
          <w:szCs w:val="22"/>
        </w:rPr>
      </w:pPr>
    </w:p>
    <w:p w14:paraId="31154D56" w14:textId="77777777" w:rsidR="005D50C7" w:rsidRDefault="005D50C7" w:rsidP="005D50C7">
      <w:pPr>
        <w:ind w:left="49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 1.</w:t>
      </w:r>
    </w:p>
    <w:p w14:paraId="1944B808" w14:textId="7E9ACC17" w:rsidR="005D50C7" w:rsidRDefault="005D50C7" w:rsidP="005D50C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U 202</w:t>
      </w:r>
      <w:r w:rsidR="00BC1037">
        <w:rPr>
          <w:sz w:val="22"/>
          <w:szCs w:val="22"/>
        </w:rPr>
        <w:t>5</w:t>
      </w:r>
      <w:r>
        <w:rPr>
          <w:sz w:val="22"/>
          <w:szCs w:val="22"/>
        </w:rPr>
        <w:t>. godini financiranje javnih potreba u kulturi i sportu predviđeno je po sljedećim stavkama i iznosima:</w:t>
      </w:r>
    </w:p>
    <w:p w14:paraId="7C54D1EF" w14:textId="77777777" w:rsidR="005D50C7" w:rsidRDefault="005D50C7" w:rsidP="005D50C7">
      <w:pPr>
        <w:jc w:val="both"/>
        <w:rPr>
          <w:sz w:val="22"/>
          <w:szCs w:val="22"/>
        </w:rPr>
      </w:pPr>
    </w:p>
    <w:tbl>
      <w:tblPr>
        <w:tblW w:w="9000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6776"/>
        <w:gridCol w:w="2224"/>
      </w:tblGrid>
      <w:tr w:rsidR="005D50C7" w14:paraId="5828284E" w14:textId="77777777" w:rsidTr="005D50C7">
        <w:trPr>
          <w:trHeight w:val="367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5D06C585" w14:textId="77777777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7D4575B" w14:textId="474A3D62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Plan 202</w:t>
            </w:r>
            <w:r w:rsidR="00BC1037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 (</w:t>
            </w:r>
            <w:r w:rsidR="000338FA">
              <w:rPr>
                <w:b/>
                <w:bCs/>
                <w:sz w:val="22"/>
                <w:szCs w:val="22"/>
              </w:rPr>
              <w:t>euro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5D50C7" w14:paraId="74030B6E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63971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8669F88" w14:textId="283BB46B" w:rsidR="005D50C7" w:rsidRDefault="00BC103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7.400,00</w:t>
            </w:r>
          </w:p>
        </w:tc>
      </w:tr>
      <w:tr w:rsidR="005D50C7" w14:paraId="37474E4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DA71CC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pomoći gradskim proračunima – sredstva od dodatnog udjela u porezu na dohodak za JVP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E4C7C3E" w14:textId="59B72EB3" w:rsidR="005D50C7" w:rsidRDefault="00BC103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</w:tc>
      </w:tr>
      <w:tr w:rsidR="005D50C7" w14:paraId="64F1D65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921D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1903945" w14:textId="7970FA49" w:rsidR="005D50C7" w:rsidRDefault="00BC103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12.600,00</w:t>
            </w:r>
          </w:p>
        </w:tc>
      </w:tr>
      <w:tr w:rsidR="005D50C7" w14:paraId="7ABACEF4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B7E1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5604EC6" w14:textId="7AE5822F" w:rsidR="005D50C7" w:rsidRDefault="00BC103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</w:t>
            </w:r>
          </w:p>
        </w:tc>
      </w:tr>
      <w:tr w:rsidR="005D50C7" w14:paraId="62EDBBB8" w14:textId="77777777" w:rsidTr="005D50C7">
        <w:trPr>
          <w:trHeight w:val="444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BA25C5A" w14:textId="77777777" w:rsidR="005D50C7" w:rsidRDefault="005D50C7">
            <w:pPr>
              <w:tabs>
                <w:tab w:val="left" w:pos="720"/>
              </w:tabs>
              <w:snapToGrid w:val="0"/>
              <w:ind w:left="8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4EBDD052" w14:textId="636D46D8" w:rsidR="005D50C7" w:rsidRDefault="00BC103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D3ACD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  <w:r w:rsidR="007D3ACD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00,00</w:t>
            </w:r>
          </w:p>
        </w:tc>
      </w:tr>
    </w:tbl>
    <w:p w14:paraId="55476B31" w14:textId="77777777" w:rsidR="005D50C7" w:rsidRDefault="005D50C7" w:rsidP="005D50C7">
      <w:pPr>
        <w:pStyle w:val="Tijeloteksta"/>
        <w:tabs>
          <w:tab w:val="left" w:pos="720"/>
        </w:tabs>
        <w:ind w:left="491"/>
        <w:rPr>
          <w:sz w:val="22"/>
          <w:szCs w:val="22"/>
        </w:rPr>
      </w:pPr>
    </w:p>
    <w:p w14:paraId="2FE81F7A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2.</w:t>
      </w:r>
    </w:p>
    <w:p w14:paraId="3DDD0662" w14:textId="77777777" w:rsidR="007D3ACD" w:rsidRDefault="007D3ACD" w:rsidP="005D50C7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</w:p>
    <w:p w14:paraId="770C5BA4" w14:textId="3A1E2F93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="004675CB">
        <w:rPr>
          <w:bCs/>
          <w:sz w:val="22"/>
          <w:szCs w:val="22"/>
        </w:rPr>
        <w:t>Sredstva za financiranje javnih potreba navedenih u članku 1. ove Odluke osigurati će se iz ostalih nenamjenskih prihoda proračuna Općine Dekanovec.</w:t>
      </w:r>
    </w:p>
    <w:p w14:paraId="302497FE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</w:p>
    <w:p w14:paraId="06E7B708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3.</w:t>
      </w:r>
    </w:p>
    <w:p w14:paraId="02655386" w14:textId="77777777" w:rsidR="005D50C7" w:rsidRDefault="005D50C7" w:rsidP="005D50C7">
      <w:pPr>
        <w:pStyle w:val="Tijeloteksta"/>
        <w:tabs>
          <w:tab w:val="left" w:pos="720"/>
        </w:tabs>
        <w:spacing w:line="200" w:lineRule="atLeast"/>
        <w:ind w:firstLine="72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Ovaj Program može se tokom godine dopunjavati i mijenjati sukladno prilivu proračunskih sredstava.</w:t>
      </w:r>
    </w:p>
    <w:p w14:paraId="0441F634" w14:textId="77777777" w:rsidR="005D50C7" w:rsidRDefault="005D50C7" w:rsidP="005D50C7">
      <w:pPr>
        <w:pStyle w:val="Tijeloteksta2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  Članak 4.</w:t>
      </w:r>
    </w:p>
    <w:p w14:paraId="718ED70C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  <w:r>
        <w:rPr>
          <w:sz w:val="22"/>
        </w:rPr>
        <w:t>Ovaj Program stupa na snagu osmoga dana od dana objave u „Službenom glasniku Međimurske  županije“.</w:t>
      </w:r>
    </w:p>
    <w:p w14:paraId="0FDCD400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</w:p>
    <w:p w14:paraId="21649F70" w14:textId="77777777" w:rsidR="005D50C7" w:rsidRDefault="005D50C7" w:rsidP="005D50C7">
      <w:pPr>
        <w:pStyle w:val="Naslov3"/>
        <w:ind w:left="3600" w:right="-288" w:firstLine="720"/>
        <w:rPr>
          <w:rFonts w:ascii="Times New Roman" w:hAnsi="Times New Roman"/>
          <w:sz w:val="22"/>
        </w:rPr>
      </w:pPr>
      <w:r>
        <w:rPr>
          <w:sz w:val="22"/>
        </w:rPr>
        <w:t xml:space="preserve">     </w:t>
      </w:r>
      <w:r>
        <w:rPr>
          <w:rFonts w:ascii="Times New Roman" w:hAnsi="Times New Roman"/>
          <w:sz w:val="22"/>
        </w:rPr>
        <w:t>Predsjednica Općinskog vijeća</w:t>
      </w:r>
    </w:p>
    <w:p w14:paraId="7ABCBB96" w14:textId="5E1895FB" w:rsidR="005D50C7" w:rsidRDefault="005D50C7" w:rsidP="005D50C7">
      <w:pPr>
        <w:pStyle w:val="Naslov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</w:t>
      </w:r>
      <w:proofErr w:type="spellStart"/>
      <w:r w:rsidR="00BC1037">
        <w:rPr>
          <w:rFonts w:ascii="Times New Roman" w:hAnsi="Times New Roman"/>
          <w:sz w:val="22"/>
        </w:rPr>
        <w:t>Mišela</w:t>
      </w:r>
      <w:proofErr w:type="spellEnd"/>
      <w:r w:rsidR="00BC1037">
        <w:rPr>
          <w:rFonts w:ascii="Times New Roman" w:hAnsi="Times New Roman"/>
          <w:sz w:val="22"/>
        </w:rPr>
        <w:t xml:space="preserve"> Božić</w:t>
      </w:r>
    </w:p>
    <w:p w14:paraId="35756221" w14:textId="77777777" w:rsidR="005D50C7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7342508B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</w:p>
    <w:p w14:paraId="5F261C39" w14:textId="77777777" w:rsidR="00B4199F" w:rsidRDefault="00B4199F" w:rsidP="005D50C7">
      <w:pPr>
        <w:pStyle w:val="Tijeloteksta2"/>
        <w:spacing w:line="240" w:lineRule="auto"/>
        <w:ind w:right="-648"/>
        <w:rPr>
          <w:sz w:val="22"/>
        </w:rPr>
      </w:pPr>
    </w:p>
    <w:p w14:paraId="5EE06848" w14:textId="77777777" w:rsidR="00B4199F" w:rsidRDefault="00B4199F" w:rsidP="005D50C7">
      <w:pPr>
        <w:pStyle w:val="Tijeloteksta2"/>
        <w:spacing w:line="240" w:lineRule="auto"/>
        <w:ind w:right="-648"/>
        <w:rPr>
          <w:sz w:val="22"/>
        </w:rPr>
      </w:pPr>
    </w:p>
    <w:p w14:paraId="1A2041B6" w14:textId="6F2D7DF1" w:rsidR="005A3C7E" w:rsidRDefault="005A3C7E" w:rsidP="006C6AD9">
      <w:pPr>
        <w:ind w:right="-288"/>
        <w:jc w:val="right"/>
        <w:rPr>
          <w:szCs w:val="20"/>
        </w:rPr>
      </w:pPr>
    </w:p>
    <w:p w14:paraId="657F7958" w14:textId="77777777" w:rsidR="00213B97" w:rsidRDefault="00213B97" w:rsidP="006C6AD9">
      <w:pPr>
        <w:rPr>
          <w:sz w:val="22"/>
        </w:rPr>
      </w:pPr>
    </w:p>
    <w:p w14:paraId="1AE7713B" w14:textId="54C36810" w:rsidR="00213B97" w:rsidRDefault="00213B97" w:rsidP="00213B97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7828FCFE" wp14:editId="577E8732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1836848519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FAEEA" w14:textId="77777777" w:rsidR="00213B97" w:rsidRDefault="00213B97" w:rsidP="00213B97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5160F9C" w14:textId="77777777" w:rsidR="00213B97" w:rsidRPr="00AD4E46" w:rsidRDefault="00213B97" w:rsidP="00213B97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6A61D43F" w14:textId="77777777" w:rsidR="00213B97" w:rsidRDefault="00213B97" w:rsidP="00213B97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</w:p>
    <w:p w14:paraId="46186966" w14:textId="77777777" w:rsidR="00213B97" w:rsidRDefault="00213B97" w:rsidP="00213B97">
      <w:pPr>
        <w:rPr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</w:p>
    <w:p w14:paraId="31905934" w14:textId="77777777" w:rsidR="00213B97" w:rsidRDefault="00213B97" w:rsidP="00213B97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  REPUBLIKA HRVATSKA</w:t>
      </w:r>
    </w:p>
    <w:p w14:paraId="09BAEFFE" w14:textId="77777777" w:rsidR="00213B97" w:rsidRDefault="00213B97" w:rsidP="00213B97">
      <w:pPr>
        <w:rPr>
          <w:rFonts w:ascii="Georgia" w:hAnsi="Georgia" w:cs="Georgia"/>
          <w:sz w:val="20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2C156ACC" wp14:editId="4CAEE196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1862981161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szCs w:val="22"/>
          <w:lang w:val="de-DE"/>
        </w:rPr>
        <w:t xml:space="preserve">    MEĐIMURSKA ŽUPANIJA      </w:t>
      </w:r>
    </w:p>
    <w:p w14:paraId="63959D6A" w14:textId="77777777" w:rsidR="00213B97" w:rsidRDefault="00213B97" w:rsidP="00213B97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</w:p>
    <w:p w14:paraId="7DC4E9E9" w14:textId="77777777" w:rsidR="00213B97" w:rsidRDefault="00213B97" w:rsidP="00213B97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064E79E6" w14:textId="77777777" w:rsidR="00213B97" w:rsidRDefault="00213B97" w:rsidP="00213B97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OPĆINSKO VIJEĆE</w:t>
      </w:r>
    </w:p>
    <w:p w14:paraId="0BA70F8D" w14:textId="77777777" w:rsidR="00213B97" w:rsidRDefault="00213B97" w:rsidP="00213B97">
      <w:pPr>
        <w:rPr>
          <w:rFonts w:ascii="Georgia" w:hAnsi="Georgia" w:cs="Georgia"/>
          <w:sz w:val="20"/>
          <w:szCs w:val="22"/>
          <w:lang w:val="de-DE"/>
        </w:rPr>
      </w:pPr>
    </w:p>
    <w:p w14:paraId="230C4108" w14:textId="77777777" w:rsidR="00213B97" w:rsidRDefault="00213B97" w:rsidP="00213B97">
      <w:pPr>
        <w:rPr>
          <w:sz w:val="22"/>
        </w:rPr>
      </w:pPr>
    </w:p>
    <w:p w14:paraId="28279B36" w14:textId="053AA28C" w:rsidR="00213B97" w:rsidRDefault="00213B97" w:rsidP="00213B97">
      <w:pPr>
        <w:rPr>
          <w:sz w:val="22"/>
        </w:rPr>
      </w:pPr>
      <w:r>
        <w:rPr>
          <w:sz w:val="22"/>
        </w:rPr>
        <w:t>KLASA: 024-01/2</w:t>
      </w:r>
      <w:r w:rsidR="00BC1037">
        <w:rPr>
          <w:sz w:val="22"/>
        </w:rPr>
        <w:t>5</w:t>
      </w:r>
      <w:r>
        <w:rPr>
          <w:sz w:val="22"/>
        </w:rPr>
        <w:t>-01/0</w:t>
      </w:r>
      <w:r w:rsidR="00BC1037">
        <w:rPr>
          <w:sz w:val="22"/>
        </w:rPr>
        <w:t>6</w:t>
      </w:r>
    </w:p>
    <w:p w14:paraId="127A2F27" w14:textId="620D829F" w:rsidR="00213B97" w:rsidRDefault="00213B97" w:rsidP="00213B97">
      <w:pPr>
        <w:rPr>
          <w:sz w:val="22"/>
        </w:rPr>
      </w:pPr>
      <w:r>
        <w:rPr>
          <w:sz w:val="22"/>
        </w:rPr>
        <w:t>URBROJ: 2109-20-02-2</w:t>
      </w:r>
      <w:r w:rsidR="00BC1037">
        <w:rPr>
          <w:sz w:val="22"/>
        </w:rPr>
        <w:t>5</w:t>
      </w:r>
      <w:r>
        <w:rPr>
          <w:sz w:val="22"/>
        </w:rPr>
        <w:t>-</w:t>
      </w:r>
      <w:r w:rsidR="00B4199F">
        <w:rPr>
          <w:sz w:val="22"/>
        </w:rPr>
        <w:t>6</w:t>
      </w:r>
    </w:p>
    <w:p w14:paraId="746F980C" w14:textId="14922268" w:rsidR="00213B97" w:rsidRDefault="00213B97" w:rsidP="00213B97">
      <w:pPr>
        <w:rPr>
          <w:sz w:val="22"/>
        </w:rPr>
      </w:pPr>
      <w:r>
        <w:rPr>
          <w:sz w:val="22"/>
        </w:rPr>
        <w:t>Dekanovec, 2</w:t>
      </w:r>
      <w:r w:rsidR="00BC1037">
        <w:rPr>
          <w:sz w:val="22"/>
        </w:rPr>
        <w:t>3</w:t>
      </w:r>
      <w:r>
        <w:rPr>
          <w:sz w:val="22"/>
        </w:rPr>
        <w:t>.12.202</w:t>
      </w:r>
      <w:r w:rsidR="00BC1037">
        <w:rPr>
          <w:sz w:val="22"/>
        </w:rPr>
        <w:t>5</w:t>
      </w:r>
      <w:r>
        <w:rPr>
          <w:sz w:val="22"/>
        </w:rPr>
        <w:t>.</w:t>
      </w:r>
    </w:p>
    <w:p w14:paraId="74EA500C" w14:textId="77777777" w:rsidR="00213B97" w:rsidRDefault="00213B97" w:rsidP="006C6AD9">
      <w:pPr>
        <w:rPr>
          <w:sz w:val="22"/>
        </w:rPr>
      </w:pPr>
    </w:p>
    <w:p w14:paraId="2B1F9EE6" w14:textId="2E035637" w:rsidR="005D50C7" w:rsidRDefault="005D50C7" w:rsidP="006C6AD9">
      <w:pPr>
        <w:ind w:right="383"/>
        <w:jc w:val="both"/>
        <w:rPr>
          <w:sz w:val="20"/>
          <w:szCs w:val="20"/>
        </w:rPr>
      </w:pPr>
      <w:r>
        <w:rPr>
          <w:sz w:val="20"/>
          <w:szCs w:val="20"/>
        </w:rPr>
        <w:t>Na temelju članka 31. Statuta Općine Dekanovec (Službeni glasnik Međimurske županije 3/2018, 10/2020, 6/2021</w:t>
      </w:r>
      <w:r w:rsidR="005A3C7E">
        <w:rPr>
          <w:sz w:val="20"/>
          <w:szCs w:val="20"/>
        </w:rPr>
        <w:t>, 4/2022</w:t>
      </w:r>
      <w:r>
        <w:rPr>
          <w:sz w:val="20"/>
          <w:szCs w:val="20"/>
        </w:rPr>
        <w:t xml:space="preserve">), Općinsko vijeće Općine Dekanovec na </w:t>
      </w:r>
      <w:r w:rsidR="00BC1037">
        <w:rPr>
          <w:sz w:val="20"/>
          <w:szCs w:val="20"/>
        </w:rPr>
        <w:t>4</w:t>
      </w:r>
      <w:r>
        <w:rPr>
          <w:sz w:val="20"/>
          <w:szCs w:val="20"/>
        </w:rPr>
        <w:t xml:space="preserve">. sjednici održanoj dana </w:t>
      </w:r>
      <w:r w:rsidR="00213B97">
        <w:rPr>
          <w:sz w:val="20"/>
          <w:szCs w:val="20"/>
        </w:rPr>
        <w:t>2</w:t>
      </w:r>
      <w:r w:rsidR="00BC1037">
        <w:rPr>
          <w:sz w:val="20"/>
          <w:szCs w:val="20"/>
        </w:rPr>
        <w:t>3</w:t>
      </w:r>
      <w:r>
        <w:rPr>
          <w:sz w:val="20"/>
          <w:szCs w:val="20"/>
        </w:rPr>
        <w:t>.12.202</w:t>
      </w:r>
      <w:r w:rsidR="00BC1037">
        <w:rPr>
          <w:sz w:val="20"/>
          <w:szCs w:val="20"/>
        </w:rPr>
        <w:t>5</w:t>
      </w:r>
      <w:r>
        <w:rPr>
          <w:sz w:val="20"/>
          <w:szCs w:val="20"/>
        </w:rPr>
        <w:t>. godine  donijelo je</w:t>
      </w:r>
    </w:p>
    <w:p w14:paraId="57E264E5" w14:textId="77777777" w:rsidR="006C6AD9" w:rsidRDefault="006C6AD9" w:rsidP="006C6AD9">
      <w:pPr>
        <w:ind w:right="383"/>
        <w:jc w:val="both"/>
        <w:rPr>
          <w:sz w:val="20"/>
          <w:szCs w:val="20"/>
        </w:rPr>
      </w:pPr>
    </w:p>
    <w:p w14:paraId="771FA3C2" w14:textId="5937DF14" w:rsidR="005D50C7" w:rsidRDefault="005D50C7" w:rsidP="005D50C7">
      <w:pPr>
        <w:pStyle w:val="Naslov5"/>
        <w:rPr>
          <w:lang w:eastAsia="hr-HR"/>
        </w:rPr>
      </w:pPr>
      <w:r>
        <w:rPr>
          <w:lang w:eastAsia="hr-HR"/>
        </w:rPr>
        <w:t xml:space="preserve">I. IZMJENE I DOPUNE </w:t>
      </w:r>
      <w:r w:rsidR="005A3C7E">
        <w:rPr>
          <w:lang w:eastAsia="hr-HR"/>
        </w:rPr>
        <w:t xml:space="preserve">PROGRAMA </w:t>
      </w:r>
    </w:p>
    <w:p w14:paraId="396BBCD2" w14:textId="2E4ADF8E" w:rsidR="005D50C7" w:rsidRDefault="005A3C7E" w:rsidP="005D50C7">
      <w:pPr>
        <w:jc w:val="center"/>
        <w:rPr>
          <w:b/>
          <w:bCs/>
        </w:rPr>
      </w:pPr>
      <w:r>
        <w:rPr>
          <w:b/>
          <w:bCs/>
        </w:rPr>
        <w:t>JAVNIH POTREBA U SOCIJALNOJ ZAŠTITI OPĆINE DEKANOVEC</w:t>
      </w:r>
    </w:p>
    <w:p w14:paraId="096F11EC" w14:textId="520EE579" w:rsidR="005A3C7E" w:rsidRDefault="005A3C7E" w:rsidP="005D50C7">
      <w:pPr>
        <w:jc w:val="center"/>
        <w:rPr>
          <w:b/>
          <w:bCs/>
        </w:rPr>
      </w:pPr>
      <w:r>
        <w:rPr>
          <w:b/>
          <w:bCs/>
        </w:rPr>
        <w:t>U 202</w:t>
      </w:r>
      <w:r w:rsidR="00BC1037">
        <w:rPr>
          <w:b/>
          <w:bCs/>
        </w:rPr>
        <w:t>5</w:t>
      </w:r>
      <w:r>
        <w:rPr>
          <w:b/>
          <w:bCs/>
        </w:rPr>
        <w:t>. GODINI</w:t>
      </w:r>
    </w:p>
    <w:p w14:paraId="7537A372" w14:textId="77777777" w:rsidR="005D50C7" w:rsidRDefault="005D50C7" w:rsidP="005D50C7">
      <w:pPr>
        <w:jc w:val="center"/>
        <w:rPr>
          <w:b/>
          <w:bCs/>
        </w:rPr>
      </w:pPr>
    </w:p>
    <w:p w14:paraId="7286407A" w14:textId="77777777" w:rsidR="005D50C7" w:rsidRDefault="005D50C7" w:rsidP="005D50C7">
      <w:pPr>
        <w:tabs>
          <w:tab w:val="left" w:pos="720"/>
        </w:tabs>
        <w:ind w:left="491"/>
        <w:jc w:val="center"/>
        <w:rPr>
          <w:b/>
          <w:sz w:val="22"/>
        </w:rPr>
      </w:pPr>
      <w:r>
        <w:rPr>
          <w:b/>
          <w:sz w:val="22"/>
        </w:rPr>
        <w:t>Članak  1.</w:t>
      </w:r>
    </w:p>
    <w:p w14:paraId="23647019" w14:textId="567FBF22" w:rsidR="005D50C7" w:rsidRDefault="00213B97" w:rsidP="005D50C7">
      <w:pPr>
        <w:pStyle w:val="Podnoje"/>
        <w:tabs>
          <w:tab w:val="left" w:pos="720"/>
        </w:tabs>
        <w:rPr>
          <w:sz w:val="22"/>
        </w:rPr>
      </w:pPr>
      <w:r>
        <w:rPr>
          <w:sz w:val="22"/>
        </w:rPr>
        <w:t>Javne potrebe u socijalnoj zaštiti Općine Dekanovec za 202</w:t>
      </w:r>
      <w:r w:rsidR="00BC1037">
        <w:rPr>
          <w:sz w:val="22"/>
        </w:rPr>
        <w:t>5</w:t>
      </w:r>
      <w:r>
        <w:rPr>
          <w:sz w:val="22"/>
        </w:rPr>
        <w:t>. godinu utvrđuju se prema prioritetima financiranja koji su prikazani u sljedećoj tablici:</w:t>
      </w:r>
    </w:p>
    <w:tbl>
      <w:tblPr>
        <w:tblpPr w:leftFromText="180" w:rightFromText="180" w:vertAnchor="text" w:horzAnchor="margin" w:tblpX="-167" w:tblpY="157"/>
        <w:tblW w:w="8790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60"/>
        <w:gridCol w:w="5103"/>
        <w:gridCol w:w="2127"/>
      </w:tblGrid>
      <w:tr w:rsidR="00BC1037" w:rsidRPr="00A3545E" w14:paraId="38D7E41F" w14:textId="32DFB847" w:rsidTr="00BC1037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02BF6D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E76A8D7" w14:textId="77777777" w:rsidR="00BC1037" w:rsidRPr="00A3545E" w:rsidRDefault="00BC1037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BAD478C" w14:textId="01A8EF17" w:rsidR="00BC1037" w:rsidRPr="00A3545E" w:rsidRDefault="00BC1037" w:rsidP="00BC1037">
            <w:pPr>
              <w:snapToGrid w:val="0"/>
              <w:spacing w:line="100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Plan 2025. (euro) </w:t>
            </w:r>
          </w:p>
        </w:tc>
      </w:tr>
      <w:tr w:rsidR="00BC1037" w:rsidRPr="00A3545E" w14:paraId="066ECB32" w14:textId="519E91D6" w:rsidTr="00BC1037">
        <w:trPr>
          <w:trHeight w:val="23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D57446A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37212</w:t>
            </w:r>
          </w:p>
          <w:p w14:paraId="27E87778" w14:textId="5C85599D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</w:t>
            </w:r>
          </w:p>
          <w:p w14:paraId="32E8A0D5" w14:textId="77777777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  <w:p w14:paraId="1C3BEBB8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1CEC35E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3429B89A" w14:textId="72A55667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obiteljima i kućanstvima</w:t>
            </w:r>
            <w:r>
              <w:rPr>
                <w:sz w:val="22"/>
                <w:szCs w:val="22"/>
              </w:rPr>
              <w:t xml:space="preserve"> – sredstva za                                                   </w:t>
            </w:r>
          </w:p>
          <w:p w14:paraId="69B7B04D" w14:textId="61E1ED3D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podmirenje troškova stanovanja</w:t>
            </w:r>
          </w:p>
          <w:p w14:paraId="3F9BC26A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umirovljenicima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E700F45" w14:textId="50822684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20.000,00</w:t>
            </w:r>
          </w:p>
          <w:p w14:paraId="3C06A4A8" w14:textId="10F0D380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14:paraId="4A8BEE1A" w14:textId="77777777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4B4D9FA0" w14:textId="59878765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A3545E">
              <w:rPr>
                <w:sz w:val="22"/>
                <w:szCs w:val="22"/>
              </w:rPr>
              <w:t>.000,00</w:t>
            </w:r>
          </w:p>
        </w:tc>
      </w:tr>
      <w:tr w:rsidR="00BC1037" w:rsidRPr="00A3545E" w14:paraId="617DEE29" w14:textId="7BF191A4" w:rsidTr="00BC1037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375E94C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37213</w:t>
            </w:r>
          </w:p>
          <w:p w14:paraId="3D83E1ED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372131</w:t>
            </w:r>
          </w:p>
          <w:p w14:paraId="077F085C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F705AEF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045D4E6E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osobama s invaliditetom</w:t>
            </w:r>
          </w:p>
          <w:p w14:paraId="0A969001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EE5A8EF" w14:textId="53D2C78D" w:rsidR="00BC1037" w:rsidRPr="00A3545E" w:rsidRDefault="00E96150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3.280,00</w:t>
            </w:r>
          </w:p>
          <w:p w14:paraId="4B8ED129" w14:textId="19883CB5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1.410,00</w:t>
            </w:r>
          </w:p>
          <w:p w14:paraId="7D6D3C95" w14:textId="3E3CC461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1.87</w:t>
            </w:r>
            <w:r w:rsidRPr="00A3545E">
              <w:rPr>
                <w:sz w:val="22"/>
                <w:szCs w:val="22"/>
              </w:rPr>
              <w:t>0,00</w:t>
            </w:r>
          </w:p>
        </w:tc>
      </w:tr>
      <w:tr w:rsidR="00BC1037" w:rsidRPr="00A3545E" w14:paraId="7665C15A" w14:textId="62BA11A5" w:rsidTr="00BC1037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7269780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E8EE5F6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743C7FA" w14:textId="7A07D87B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15.0</w:t>
            </w:r>
            <w:r w:rsidRPr="00A3545E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BC1037" w:rsidRPr="00A3545E" w14:paraId="32CD9B30" w14:textId="1E5B7DEA" w:rsidTr="00BC1037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B79B66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6D15BB6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6FA4769" w14:textId="30DD7F54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4.380</w:t>
            </w:r>
            <w:r w:rsidRPr="00A3545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BC1037" w:rsidRPr="00A3545E" w14:paraId="4611EE93" w14:textId="3A9252F9" w:rsidTr="00BC1037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C760CC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37219</w:t>
            </w:r>
          </w:p>
          <w:p w14:paraId="3FD93C37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</w:t>
            </w:r>
          </w:p>
          <w:p w14:paraId="0BE7D61C" w14:textId="2B040F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0DB8A0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2170C4C4" w14:textId="77777777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naknade iz proračuna u novcu</w:t>
            </w:r>
          </w:p>
          <w:p w14:paraId="3E6132E9" w14:textId="1039A0F0" w:rsidR="00BC1037" w:rsidRPr="003A6C0E" w:rsidRDefault="00BC1037" w:rsidP="003A6C0E">
            <w:pPr>
              <w:pStyle w:val="Odlomakpopisa"/>
              <w:numPr>
                <w:ilvl w:val="0"/>
                <w:numId w:val="19"/>
              </w:numPr>
              <w:tabs>
                <w:tab w:val="left" w:pos="720"/>
              </w:tabs>
              <w:snapToGrid w:val="0"/>
              <w:spacing w:line="100" w:lineRule="atLeast"/>
            </w:pPr>
            <w:r>
              <w:t>Sredstva za troškove ogrjeva</w:t>
            </w:r>
          </w:p>
          <w:p w14:paraId="7E396998" w14:textId="55D21BD9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4459926" w14:textId="4265EA47" w:rsidR="00BC1037" w:rsidRPr="00A3545E" w:rsidRDefault="00E96150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  <w:p w14:paraId="5D1121EB" w14:textId="559F0888" w:rsidR="00BC1037" w:rsidRPr="00A3545E" w:rsidRDefault="00E96150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14:paraId="1A85ED68" w14:textId="5F924214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C1037" w:rsidRPr="00A3545E" w14:paraId="704A3907" w14:textId="1EF1652E" w:rsidTr="00BC1037">
        <w:trPr>
          <w:trHeight w:val="23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FA6089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8562728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Sufinanciranje cijene prijevoza za učenike osnovne i srednje škole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DC36A9B" w14:textId="5D67D5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Pr="00A3545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A3545E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BC1037" w:rsidRPr="00A3545E" w14:paraId="1352D354" w14:textId="3CDD8E6E" w:rsidTr="00BC1037">
        <w:trPr>
          <w:trHeight w:val="409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A7AABF0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37229</w:t>
            </w:r>
          </w:p>
          <w:p w14:paraId="7F2313B0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372291</w:t>
            </w:r>
          </w:p>
          <w:p w14:paraId="7FB750A7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372292</w:t>
            </w:r>
          </w:p>
          <w:p w14:paraId="369E117A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372293</w:t>
            </w:r>
          </w:p>
          <w:p w14:paraId="69114411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66D3CB5" w14:textId="77777777" w:rsidR="00BC1037" w:rsidRPr="00A3545E" w:rsidRDefault="00BC1037" w:rsidP="006E2709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37BEC13F" w14:textId="77777777" w:rsidR="00BC1037" w:rsidRPr="00A3545E" w:rsidRDefault="00BC1037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darovi</w:t>
            </w:r>
          </w:p>
          <w:p w14:paraId="2C087165" w14:textId="77777777" w:rsidR="00BC1037" w:rsidRPr="00A3545E" w:rsidRDefault="00BC1037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Školski udžbenici, likovne mape i drugo</w:t>
            </w:r>
          </w:p>
          <w:p w14:paraId="5AF2EB8F" w14:textId="77777777" w:rsidR="00BC1037" w:rsidRPr="00A3545E" w:rsidRDefault="00BC1037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kućanstvima – COVID 19</w:t>
            </w:r>
          </w:p>
          <w:p w14:paraId="3443ABCF" w14:textId="77777777" w:rsidR="00BC1037" w:rsidRPr="00A3545E" w:rsidRDefault="00BC1037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Bibliobus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5141A6B" w14:textId="30E9DB09" w:rsidR="00BC1037" w:rsidRPr="00A3545E" w:rsidRDefault="00BC1037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  <w:r w:rsidR="00E96150">
              <w:rPr>
                <w:b/>
                <w:bCs/>
                <w:sz w:val="22"/>
                <w:szCs w:val="22"/>
              </w:rPr>
              <w:t>981,00</w:t>
            </w:r>
          </w:p>
          <w:p w14:paraId="4F46657E" w14:textId="62136D0D" w:rsidR="00BC1037" w:rsidRPr="00A3545E" w:rsidRDefault="00BC1037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  <w:r w:rsidRPr="00A3545E">
              <w:rPr>
                <w:sz w:val="22"/>
                <w:szCs w:val="22"/>
              </w:rPr>
              <w:t>00,00</w:t>
            </w:r>
          </w:p>
          <w:p w14:paraId="5AB07ED2" w14:textId="0B9C11D1" w:rsidR="00BC1037" w:rsidRPr="00A3545E" w:rsidRDefault="00BC1037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</w:t>
            </w:r>
            <w:r w:rsidRPr="00A3545E">
              <w:rPr>
                <w:sz w:val="22"/>
                <w:szCs w:val="22"/>
              </w:rPr>
              <w:t>,00</w:t>
            </w:r>
          </w:p>
          <w:p w14:paraId="3FFE1548" w14:textId="4CABA512" w:rsidR="00BC1037" w:rsidRPr="00A3545E" w:rsidRDefault="00BC1037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14:paraId="1AADEECD" w14:textId="7C6DBEDE" w:rsidR="00BC1037" w:rsidRPr="00A3545E" w:rsidRDefault="00BC1037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  <w:r w:rsidRPr="00A3545E">
              <w:rPr>
                <w:sz w:val="22"/>
                <w:szCs w:val="22"/>
              </w:rPr>
              <w:t>,00</w:t>
            </w:r>
          </w:p>
        </w:tc>
      </w:tr>
      <w:tr w:rsidR="00BC1037" w:rsidRPr="00A3545E" w14:paraId="26F9E354" w14:textId="1DAEE3F9" w:rsidTr="00BC1037">
        <w:trPr>
          <w:trHeight w:val="191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B81EC1E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24C3A59" w14:textId="77777777" w:rsidR="00BC1037" w:rsidRPr="00A3545E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96C9575" w14:textId="55EE51A6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2.000</w:t>
            </w:r>
            <w:r w:rsidRPr="00A3545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BC1037" w:rsidRPr="00A3545E" w14:paraId="09731CE8" w14:textId="6BDA420C" w:rsidTr="00BC1037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2ED25BD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</w:t>
            </w:r>
          </w:p>
          <w:p w14:paraId="5FF7F67E" w14:textId="5098FEB2" w:rsidR="00BC1037" w:rsidRPr="006E2709" w:rsidRDefault="00BC1037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38119 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6B81BB6" w14:textId="7D261728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</w:t>
            </w:r>
            <w:r>
              <w:rPr>
                <w:b/>
                <w:bCs/>
                <w:sz w:val="22"/>
                <w:szCs w:val="22"/>
              </w:rPr>
              <w:t>e tekuće donacije</w:t>
            </w:r>
          </w:p>
          <w:p w14:paraId="04202716" w14:textId="6F247A25" w:rsidR="00BC1037" w:rsidRPr="00E96150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E96150">
              <w:rPr>
                <w:b/>
                <w:bCs/>
                <w:sz w:val="22"/>
                <w:szCs w:val="22"/>
              </w:rPr>
              <w:t>Ostale tekuće donacije za postignute rezultate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B3B50C4" w14:textId="3913278B" w:rsidR="00BC1037" w:rsidRPr="00A3545E" w:rsidRDefault="00E96150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805,00</w:t>
            </w:r>
          </w:p>
          <w:p w14:paraId="2F24A572" w14:textId="1B83C344" w:rsidR="00BC1037" w:rsidRPr="00E96150" w:rsidRDefault="00E96150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E96150">
              <w:rPr>
                <w:b/>
                <w:bCs/>
                <w:sz w:val="22"/>
                <w:szCs w:val="22"/>
              </w:rPr>
              <w:t>200,00</w:t>
            </w:r>
          </w:p>
        </w:tc>
      </w:tr>
      <w:tr w:rsidR="00BC1037" w:rsidRPr="00A3545E" w14:paraId="0C20E86A" w14:textId="77777777" w:rsidTr="00BC1037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6AAFAAA" w14:textId="77777777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35221 1</w:t>
            </w:r>
          </w:p>
          <w:p w14:paraId="2F0AF720" w14:textId="77777777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01D0623C" w14:textId="1BEF9870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4A4A19" w14:textId="727D6350" w:rsidR="00BC1037" w:rsidRPr="00A3545E" w:rsidRDefault="00BC1037" w:rsidP="003A6C0E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Dječji vrtić </w:t>
            </w:r>
          </w:p>
          <w:p w14:paraId="325549DA" w14:textId="7423992B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5F8FEB" w14:textId="38435F5D" w:rsidR="00BC1037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46.100,00</w:t>
            </w:r>
          </w:p>
        </w:tc>
      </w:tr>
      <w:tr w:rsidR="00BC1037" w:rsidRPr="00A3545E" w14:paraId="584B8F67" w14:textId="2BEBCD39" w:rsidTr="00BC1037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2028A422" w14:textId="77777777" w:rsidR="00BC1037" w:rsidRPr="00A3545E" w:rsidRDefault="00BC1037" w:rsidP="006E2709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2D7A80" w14:textId="77777777" w:rsidR="00BC1037" w:rsidRPr="00A3545E" w:rsidRDefault="00BC1037" w:rsidP="006E2709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102CD023" w14:textId="30D027C1" w:rsidR="00BC1037" w:rsidRPr="00A3545E" w:rsidRDefault="00E96150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114.746,00</w:t>
            </w:r>
          </w:p>
        </w:tc>
      </w:tr>
    </w:tbl>
    <w:p w14:paraId="4436DFDE" w14:textId="77777777" w:rsidR="005D50C7" w:rsidRDefault="005D50C7" w:rsidP="005D50C7">
      <w:pPr>
        <w:jc w:val="center"/>
        <w:rPr>
          <w:b/>
          <w:bCs/>
          <w:sz w:val="20"/>
        </w:rPr>
      </w:pPr>
    </w:p>
    <w:p w14:paraId="74C7D4DE" w14:textId="77777777" w:rsidR="006E2709" w:rsidRDefault="006E2709" w:rsidP="005D50C7">
      <w:pPr>
        <w:jc w:val="center"/>
        <w:rPr>
          <w:b/>
          <w:bCs/>
          <w:sz w:val="20"/>
        </w:rPr>
      </w:pPr>
    </w:p>
    <w:p w14:paraId="3B0D5768" w14:textId="77777777" w:rsidR="006E2709" w:rsidRDefault="006E2709" w:rsidP="005D50C7">
      <w:pPr>
        <w:jc w:val="center"/>
        <w:rPr>
          <w:b/>
          <w:bCs/>
          <w:sz w:val="20"/>
        </w:rPr>
      </w:pPr>
    </w:p>
    <w:p w14:paraId="2988589E" w14:textId="77777777" w:rsidR="00BC1037" w:rsidRDefault="00BC1037" w:rsidP="005D50C7">
      <w:pPr>
        <w:jc w:val="center"/>
        <w:rPr>
          <w:b/>
          <w:bCs/>
        </w:rPr>
      </w:pPr>
    </w:p>
    <w:p w14:paraId="4F6D2436" w14:textId="77777777" w:rsidR="00BC1037" w:rsidRDefault="00BC1037" w:rsidP="005D50C7">
      <w:pPr>
        <w:jc w:val="center"/>
        <w:rPr>
          <w:b/>
          <w:bCs/>
        </w:rPr>
      </w:pPr>
    </w:p>
    <w:p w14:paraId="5C548DB0" w14:textId="77777777" w:rsidR="00BC1037" w:rsidRDefault="00BC1037" w:rsidP="005D50C7">
      <w:pPr>
        <w:jc w:val="center"/>
        <w:rPr>
          <w:b/>
          <w:bCs/>
        </w:rPr>
      </w:pPr>
    </w:p>
    <w:p w14:paraId="6B362D1D" w14:textId="77777777" w:rsidR="00BC1037" w:rsidRDefault="00BC1037" w:rsidP="005D50C7">
      <w:pPr>
        <w:jc w:val="center"/>
        <w:rPr>
          <w:b/>
          <w:bCs/>
        </w:rPr>
      </w:pPr>
    </w:p>
    <w:p w14:paraId="41938511" w14:textId="77777777" w:rsidR="00BC1037" w:rsidRDefault="00BC1037" w:rsidP="005D50C7">
      <w:pPr>
        <w:jc w:val="center"/>
        <w:rPr>
          <w:b/>
          <w:bCs/>
        </w:rPr>
      </w:pPr>
    </w:p>
    <w:p w14:paraId="56EB275C" w14:textId="77777777" w:rsidR="00BC1037" w:rsidRDefault="00BC1037" w:rsidP="005D50C7">
      <w:pPr>
        <w:jc w:val="center"/>
        <w:rPr>
          <w:b/>
          <w:bCs/>
        </w:rPr>
      </w:pPr>
    </w:p>
    <w:p w14:paraId="083713EE" w14:textId="5364A3C2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2.</w:t>
      </w:r>
    </w:p>
    <w:p w14:paraId="4404417D" w14:textId="27D307B6" w:rsidR="005D50C7" w:rsidRPr="006E2709" w:rsidRDefault="005D50C7" w:rsidP="006E2709">
      <w:pPr>
        <w:jc w:val="both"/>
      </w:pPr>
      <w:r w:rsidRPr="006E2709">
        <w:t xml:space="preserve">Za financiranje </w:t>
      </w:r>
      <w:r w:rsidRPr="006E2709">
        <w:rPr>
          <w:bCs/>
        </w:rPr>
        <w:t>novčanih pomoći i socijalnih usluga građana i kućanstava</w:t>
      </w:r>
      <w:r w:rsidRPr="006E2709">
        <w:t xml:space="preserve"> sredstva će se osigurati iz sredstava poreza na dohodak</w:t>
      </w:r>
      <w:r w:rsidR="00043A99">
        <w:t xml:space="preserve"> i ostalih nenamjenskih prihoda proračuna Općine Dekanovec.</w:t>
      </w:r>
    </w:p>
    <w:p w14:paraId="725142CE" w14:textId="6BA6E3B6" w:rsidR="005D50C7" w:rsidRDefault="005D50C7" w:rsidP="006E2709">
      <w:pPr>
        <w:jc w:val="both"/>
      </w:pPr>
      <w:r w:rsidRPr="006E2709">
        <w:t>Ova Odluka može se dopunjavati i mijenjati sukladno prilivu proračunskih sredstava tijekom godine</w:t>
      </w:r>
      <w:r w:rsidR="006E2709">
        <w:t xml:space="preserve">. </w:t>
      </w:r>
    </w:p>
    <w:p w14:paraId="62F99CBA" w14:textId="63DB827F" w:rsidR="006E2709" w:rsidRPr="006E2709" w:rsidRDefault="006E2709" w:rsidP="006E2709">
      <w:pPr>
        <w:jc w:val="both"/>
      </w:pPr>
      <w:r>
        <w:t>Sredstva za troškove ogrjeva osiguravaju se u proračunu Međimurske županije.</w:t>
      </w:r>
    </w:p>
    <w:p w14:paraId="327CD658" w14:textId="77777777" w:rsidR="005D50C7" w:rsidRPr="006E2709" w:rsidRDefault="005D50C7" w:rsidP="005D50C7">
      <w:pPr>
        <w:pStyle w:val="Tijeloteksta"/>
        <w:tabs>
          <w:tab w:val="left" w:pos="720"/>
        </w:tabs>
        <w:spacing w:line="100" w:lineRule="atLeast"/>
        <w:ind w:right="383"/>
      </w:pPr>
    </w:p>
    <w:p w14:paraId="7A37AB08" w14:textId="77777777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3.</w:t>
      </w:r>
    </w:p>
    <w:p w14:paraId="44A95388" w14:textId="77777777" w:rsidR="005D50C7" w:rsidRPr="006E2709" w:rsidRDefault="005D50C7" w:rsidP="005D50C7">
      <w:pPr>
        <w:spacing w:line="100" w:lineRule="atLeast"/>
        <w:ind w:right="383"/>
      </w:pPr>
      <w:r w:rsidRPr="006E2709">
        <w:t xml:space="preserve"> Ova</w:t>
      </w:r>
      <w:r w:rsidRPr="006E2709">
        <w:rPr>
          <w:b/>
        </w:rPr>
        <w:t xml:space="preserve"> </w:t>
      </w:r>
      <w:r w:rsidRPr="006E2709">
        <w:t>Odluka stupa na snagu osmoga dana od dana objave u Službenom glasniku Međimurske županije.</w:t>
      </w:r>
    </w:p>
    <w:p w14:paraId="2EF66B8A" w14:textId="77777777" w:rsidR="005D50C7" w:rsidRPr="006E2709" w:rsidRDefault="005D50C7" w:rsidP="005D50C7">
      <w:pPr>
        <w:spacing w:line="100" w:lineRule="atLeast"/>
        <w:ind w:right="383"/>
      </w:pPr>
    </w:p>
    <w:p w14:paraId="14246CBE" w14:textId="77777777" w:rsidR="006E2709" w:rsidRPr="006E2709" w:rsidRDefault="006E2709" w:rsidP="005D50C7"/>
    <w:p w14:paraId="1E4A2EE4" w14:textId="535DC1B1" w:rsidR="005D50C7" w:rsidRDefault="005D50C7" w:rsidP="005D50C7">
      <w:pPr>
        <w:pStyle w:val="Naslov3"/>
        <w:spacing w:before="0"/>
        <w:ind w:left="3600" w:right="-288" w:firstLine="72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Predsjednica Općinskog vijeća</w:t>
      </w:r>
    </w:p>
    <w:p w14:paraId="4EDC792B" w14:textId="77777777" w:rsidR="006E2709" w:rsidRPr="006E2709" w:rsidRDefault="006E2709" w:rsidP="006E2709"/>
    <w:p w14:paraId="4E7DE38D" w14:textId="4E9C95AC" w:rsidR="005D50C7" w:rsidRPr="006E2709" w:rsidRDefault="005D50C7" w:rsidP="005D50C7">
      <w:pPr>
        <w:pStyle w:val="Naslov3"/>
        <w:spacing w:before="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6E2709">
        <w:rPr>
          <w:rFonts w:ascii="Times New Roman" w:hAnsi="Times New Roman"/>
          <w:sz w:val="24"/>
          <w:szCs w:val="24"/>
        </w:rPr>
        <w:t>M</w:t>
      </w:r>
      <w:r w:rsidR="00B4199F">
        <w:rPr>
          <w:rFonts w:ascii="Times New Roman" w:hAnsi="Times New Roman"/>
          <w:sz w:val="24"/>
          <w:szCs w:val="24"/>
        </w:rPr>
        <w:t>išela</w:t>
      </w:r>
      <w:proofErr w:type="spellEnd"/>
      <w:r w:rsidR="00B4199F">
        <w:rPr>
          <w:rFonts w:ascii="Times New Roman" w:hAnsi="Times New Roman"/>
          <w:sz w:val="24"/>
          <w:szCs w:val="24"/>
        </w:rPr>
        <w:t xml:space="preserve"> Božić</w:t>
      </w:r>
    </w:p>
    <w:p w14:paraId="4E8F700A" w14:textId="77777777" w:rsidR="005D50C7" w:rsidRPr="006E2709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</w:rPr>
      </w:pPr>
    </w:p>
    <w:bookmarkEnd w:id="0"/>
    <w:p w14:paraId="6FCA04F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sectPr w:rsidR="005D50C7" w:rsidSect="003F3AD9">
      <w:pgSz w:w="11906" w:h="16838"/>
      <w:pgMar w:top="142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1277" w14:textId="77777777" w:rsidR="004F2392" w:rsidRDefault="004F2392" w:rsidP="00C72A01">
      <w:r>
        <w:separator/>
      </w:r>
    </w:p>
  </w:endnote>
  <w:endnote w:type="continuationSeparator" w:id="0">
    <w:p w14:paraId="62CF523A" w14:textId="77777777" w:rsidR="004F2392" w:rsidRDefault="004F2392" w:rsidP="00C7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8243E" w14:textId="77777777" w:rsidR="004F2392" w:rsidRDefault="004F2392" w:rsidP="00C72A01">
      <w:r>
        <w:separator/>
      </w:r>
    </w:p>
  </w:footnote>
  <w:footnote w:type="continuationSeparator" w:id="0">
    <w:p w14:paraId="396AE071" w14:textId="77777777" w:rsidR="004F2392" w:rsidRDefault="004F2392" w:rsidP="00C7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2" w15:restartNumberingAfterBreak="0">
    <w:nsid w:val="10497682"/>
    <w:multiLevelType w:val="hybridMultilevel"/>
    <w:tmpl w:val="898EA49A"/>
    <w:lvl w:ilvl="0" w:tplc="041A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0043F7"/>
    <w:multiLevelType w:val="hybridMultilevel"/>
    <w:tmpl w:val="595A31C0"/>
    <w:lvl w:ilvl="0" w:tplc="98E2BA1C">
      <w:start w:val="7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A05496"/>
    <w:multiLevelType w:val="hybridMultilevel"/>
    <w:tmpl w:val="F70064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F97397"/>
    <w:multiLevelType w:val="hybridMultilevel"/>
    <w:tmpl w:val="6CFC8040"/>
    <w:lvl w:ilvl="0" w:tplc="CFAC920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880528"/>
    <w:multiLevelType w:val="hybridMultilevel"/>
    <w:tmpl w:val="CA98B30E"/>
    <w:lvl w:ilvl="0" w:tplc="68BEB156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2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A2261"/>
    <w:multiLevelType w:val="hybridMultilevel"/>
    <w:tmpl w:val="FCAC1C1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5498019C"/>
    <w:multiLevelType w:val="hybridMultilevel"/>
    <w:tmpl w:val="98F8EF6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DE95AA4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B3612B6"/>
    <w:multiLevelType w:val="hybridMultilevel"/>
    <w:tmpl w:val="C1208636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 w16cid:durableId="341008886">
    <w:abstractNumId w:val="0"/>
  </w:num>
  <w:num w:numId="2" w16cid:durableId="953291230">
    <w:abstractNumId w:val="1"/>
  </w:num>
  <w:num w:numId="3" w16cid:durableId="1550532847">
    <w:abstractNumId w:val="15"/>
  </w:num>
  <w:num w:numId="4" w16cid:durableId="1512139970">
    <w:abstractNumId w:val="29"/>
  </w:num>
  <w:num w:numId="5" w16cid:durableId="3037016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77861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91994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379151">
    <w:abstractNumId w:val="23"/>
  </w:num>
  <w:num w:numId="9" w16cid:durableId="498236338">
    <w:abstractNumId w:val="17"/>
  </w:num>
  <w:num w:numId="10" w16cid:durableId="1586769381">
    <w:abstractNumId w:val="32"/>
  </w:num>
  <w:num w:numId="11" w16cid:durableId="1026445452">
    <w:abstractNumId w:val="21"/>
  </w:num>
  <w:num w:numId="12" w16cid:durableId="795609721">
    <w:abstractNumId w:val="25"/>
  </w:num>
  <w:num w:numId="13" w16cid:durableId="4712894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035989">
    <w:abstractNumId w:val="0"/>
    <w:lvlOverride w:ilvl="0">
      <w:startOverride w:val="1"/>
    </w:lvlOverride>
  </w:num>
  <w:num w:numId="15" w16cid:durableId="1290626089">
    <w:abstractNumId w:val="10"/>
  </w:num>
  <w:num w:numId="16" w16cid:durableId="1228800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7591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15961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4137535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35"/>
    <w:rsid w:val="00013640"/>
    <w:rsid w:val="00020E7F"/>
    <w:rsid w:val="000338FA"/>
    <w:rsid w:val="00043A99"/>
    <w:rsid w:val="00045ED0"/>
    <w:rsid w:val="00071CBE"/>
    <w:rsid w:val="000E670A"/>
    <w:rsid w:val="00100384"/>
    <w:rsid w:val="00110A87"/>
    <w:rsid w:val="00181CA8"/>
    <w:rsid w:val="00184E06"/>
    <w:rsid w:val="001864EA"/>
    <w:rsid w:val="00205FC8"/>
    <w:rsid w:val="00213B97"/>
    <w:rsid w:val="002979F2"/>
    <w:rsid w:val="002C49DD"/>
    <w:rsid w:val="002D6DF9"/>
    <w:rsid w:val="003043FA"/>
    <w:rsid w:val="00353533"/>
    <w:rsid w:val="00377F44"/>
    <w:rsid w:val="003A6C0E"/>
    <w:rsid w:val="003F3AD9"/>
    <w:rsid w:val="00416262"/>
    <w:rsid w:val="004675CB"/>
    <w:rsid w:val="004F2392"/>
    <w:rsid w:val="004F74F5"/>
    <w:rsid w:val="005A3C7E"/>
    <w:rsid w:val="005A463A"/>
    <w:rsid w:val="005D50C7"/>
    <w:rsid w:val="005E0DB0"/>
    <w:rsid w:val="006172DA"/>
    <w:rsid w:val="00655A93"/>
    <w:rsid w:val="006808A9"/>
    <w:rsid w:val="006819EA"/>
    <w:rsid w:val="006C6AD9"/>
    <w:rsid w:val="006E2709"/>
    <w:rsid w:val="006F0C16"/>
    <w:rsid w:val="00723DE1"/>
    <w:rsid w:val="00725B47"/>
    <w:rsid w:val="00737A0B"/>
    <w:rsid w:val="00743CA6"/>
    <w:rsid w:val="00767265"/>
    <w:rsid w:val="0078131A"/>
    <w:rsid w:val="00790E32"/>
    <w:rsid w:val="007B4A35"/>
    <w:rsid w:val="007D1C40"/>
    <w:rsid w:val="007D1E40"/>
    <w:rsid w:val="007D3ACD"/>
    <w:rsid w:val="007F473D"/>
    <w:rsid w:val="007F53A6"/>
    <w:rsid w:val="007F7A94"/>
    <w:rsid w:val="0082408A"/>
    <w:rsid w:val="00896D11"/>
    <w:rsid w:val="008D0377"/>
    <w:rsid w:val="00915EA9"/>
    <w:rsid w:val="009B118C"/>
    <w:rsid w:val="009C3941"/>
    <w:rsid w:val="00A0445D"/>
    <w:rsid w:val="00A3545E"/>
    <w:rsid w:val="00A663EE"/>
    <w:rsid w:val="00AA0263"/>
    <w:rsid w:val="00AB275F"/>
    <w:rsid w:val="00AD17B3"/>
    <w:rsid w:val="00AE5A6E"/>
    <w:rsid w:val="00B006DB"/>
    <w:rsid w:val="00B4199F"/>
    <w:rsid w:val="00BA4C54"/>
    <w:rsid w:val="00BB27FB"/>
    <w:rsid w:val="00BC1037"/>
    <w:rsid w:val="00BC591E"/>
    <w:rsid w:val="00BD5226"/>
    <w:rsid w:val="00BD7FBD"/>
    <w:rsid w:val="00BF0788"/>
    <w:rsid w:val="00C55CCC"/>
    <w:rsid w:val="00C72A01"/>
    <w:rsid w:val="00C87775"/>
    <w:rsid w:val="00C917A9"/>
    <w:rsid w:val="00C92115"/>
    <w:rsid w:val="00CE4A09"/>
    <w:rsid w:val="00D1401C"/>
    <w:rsid w:val="00D17B3A"/>
    <w:rsid w:val="00D452DE"/>
    <w:rsid w:val="00D671A1"/>
    <w:rsid w:val="00D94FC7"/>
    <w:rsid w:val="00DB799F"/>
    <w:rsid w:val="00DF464B"/>
    <w:rsid w:val="00E96150"/>
    <w:rsid w:val="00F00CF7"/>
    <w:rsid w:val="00F137A8"/>
    <w:rsid w:val="00F36BF7"/>
    <w:rsid w:val="00F43B13"/>
    <w:rsid w:val="00F626AB"/>
    <w:rsid w:val="00F6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ABD10"/>
  <w15:chartTrackingRefBased/>
  <w15:docId w15:val="{097CA0C3-4329-4340-8A2D-8760B49F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ind w:firstLine="720"/>
      <w:jc w:val="right"/>
      <w:outlineLvl w:val="1"/>
    </w:pPr>
    <w:rPr>
      <w:rFonts w:ascii="Arial" w:hAnsi="Arial" w:cs="Arial"/>
      <w:b/>
      <w:bCs/>
      <w:szCs w:val="20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keepNext/>
      <w:jc w:val="center"/>
      <w:outlineLvl w:val="4"/>
    </w:pPr>
    <w:rPr>
      <w:b/>
      <w:bCs/>
      <w:lang w:eastAsia="en-US"/>
    </w:rPr>
  </w:style>
  <w:style w:type="paragraph" w:styleId="Naslov6">
    <w:name w:val="heading 6"/>
    <w:basedOn w:val="Normal"/>
    <w:next w:val="Normal"/>
    <w:qFormat/>
    <w:pPr>
      <w:keepNext/>
      <w:ind w:left="4248" w:right="563" w:firstLine="6"/>
      <w:jc w:val="right"/>
      <w:outlineLvl w:val="5"/>
    </w:pPr>
    <w:rPr>
      <w:rFonts w:ascii="Century" w:hAnsi="Century"/>
      <w:b/>
      <w:bCs/>
      <w:sz w:val="20"/>
    </w:rPr>
  </w:style>
  <w:style w:type="paragraph" w:styleId="Naslov7">
    <w:name w:val="heading 7"/>
    <w:basedOn w:val="Normal"/>
    <w:next w:val="Normal"/>
    <w:qFormat/>
    <w:pPr>
      <w:keepNext/>
      <w:jc w:val="right"/>
      <w:outlineLvl w:val="6"/>
    </w:pPr>
    <w:rPr>
      <w:b/>
      <w:sz w:val="20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uvlaka 3,uvlaka 2, uvlaka 3,  uvlaka 2"/>
    <w:basedOn w:val="Normal"/>
    <w:link w:val="TijelotekstaChar"/>
    <w:semiHidden/>
    <w:pPr>
      <w:jc w:val="both"/>
    </w:p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2"/>
      <w:lang w:eastAsia="hi-IN"/>
    </w:rPr>
  </w:style>
  <w:style w:type="paragraph" w:styleId="Tijeloteksta2">
    <w:name w:val="Body Text 2"/>
    <w:basedOn w:val="Normal"/>
    <w:link w:val="Tijeloteksta2Char"/>
    <w:semiHidden/>
    <w:unhideWhenUsed/>
    <w:pPr>
      <w:spacing w:after="120" w:line="480" w:lineRule="auto"/>
    </w:pPr>
  </w:style>
  <w:style w:type="paragraph" w:styleId="Podnoje">
    <w:name w:val="footer"/>
    <w:basedOn w:val="Normal"/>
    <w:link w:val="PodnojeChar"/>
    <w:semiHidden/>
    <w:pPr>
      <w:tabs>
        <w:tab w:val="center" w:pos="4536"/>
        <w:tab w:val="right" w:pos="9072"/>
      </w:tabs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Blokteksta">
    <w:name w:val="Block Text"/>
    <w:basedOn w:val="Normal"/>
    <w:semiHidden/>
    <w:pPr>
      <w:ind w:left="900" w:right="-288" w:hanging="360"/>
    </w:pPr>
    <w:rPr>
      <w:rFonts w:ascii="Arial" w:hAnsi="Arial" w:cs="Arial"/>
      <w:szCs w:val="20"/>
      <w:lang w:eastAsia="en-US"/>
    </w:rPr>
  </w:style>
  <w:style w:type="paragraph" w:styleId="Odlomakpopisa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customStyle="1" w:styleId="Odlomakpopisa1">
    <w:name w:val="Odlomak popisa1"/>
    <w:basedOn w:val="Normal"/>
    <w:qFormat/>
    <w:pPr>
      <w:suppressAutoHyphens/>
      <w:overflowPunct w:val="0"/>
      <w:autoSpaceDE w:val="0"/>
      <w:ind w:left="708"/>
      <w:textAlignment w:val="baseline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CA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1CA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72A0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2A01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5D50C7"/>
    <w:rPr>
      <w:b/>
      <w:bCs/>
      <w:sz w:val="24"/>
      <w:szCs w:val="24"/>
    </w:rPr>
  </w:style>
  <w:style w:type="character" w:customStyle="1" w:styleId="Naslov3Char">
    <w:name w:val="Naslov 3 Char"/>
    <w:basedOn w:val="Zadanifontodlomka"/>
    <w:link w:val="Naslov3"/>
    <w:rsid w:val="005D50C7"/>
    <w:rPr>
      <w:rFonts w:ascii="Calibri Light" w:hAnsi="Calibri Light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rsid w:val="005D50C7"/>
    <w:rPr>
      <w:rFonts w:ascii="Calibri" w:hAnsi="Calibr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rsid w:val="005D50C7"/>
    <w:rPr>
      <w:b/>
      <w:bCs/>
      <w:sz w:val="24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semiHidden/>
    <w:rsid w:val="005D50C7"/>
    <w:rPr>
      <w:sz w:val="24"/>
      <w:szCs w:val="24"/>
    </w:r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locked/>
    <w:rsid w:val="005D50C7"/>
    <w:rPr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semiHidden/>
    <w:rsid w:val="005D50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618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47</cp:revision>
  <cp:lastPrinted>2025-12-30T14:52:00Z</cp:lastPrinted>
  <dcterms:created xsi:type="dcterms:W3CDTF">2019-12-18T18:35:00Z</dcterms:created>
  <dcterms:modified xsi:type="dcterms:W3CDTF">2025-12-30T14:52:00Z</dcterms:modified>
</cp:coreProperties>
</file>